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5E0FBD30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564E2C">
        <w:rPr>
          <w:rFonts w:ascii="Arial" w:hAnsi="Arial" w:cs="Arial"/>
          <w:b/>
          <w:bCs/>
          <w:sz w:val="22"/>
          <w:szCs w:val="22"/>
        </w:rPr>
        <w:t>Zawadzkie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2A1F26F9" w14:textId="01C62398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564E2C">
        <w:rPr>
          <w:rFonts w:ascii="Arial" w:hAnsi="Arial" w:cs="Arial"/>
          <w:b/>
          <w:bCs/>
          <w:sz w:val="22"/>
          <w:szCs w:val="22"/>
        </w:rPr>
        <w:t>Strzelecka 6, 47-120 Zawadzkie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18E6789" w14:textId="5C053E4E" w:rsidR="00F54E9D" w:rsidRPr="00724296" w:rsidRDefault="00564E2C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Pr="00564E2C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(MRN3).”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18B21F0A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403CA6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564E2C">
        <w:rPr>
          <w:rFonts w:ascii="Arial" w:hAnsi="Arial" w:cs="Arial"/>
          <w:b/>
          <w:sz w:val="22"/>
          <w:szCs w:val="22"/>
          <w:u w:val="single"/>
        </w:rPr>
        <w:t>……..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6BAE41EA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1262E5">
        <w:rPr>
          <w:rFonts w:ascii="Arial" w:hAnsi="Arial" w:cs="Arial"/>
          <w:bCs/>
          <w:sz w:val="22"/>
          <w:szCs w:val="22"/>
        </w:rPr>
        <w:t xml:space="preserve">tj. </w:t>
      </w:r>
      <w:r w:rsidR="00F54E9D" w:rsidRPr="00724296">
        <w:rPr>
          <w:rFonts w:ascii="Arial" w:hAnsi="Arial" w:cs="Arial"/>
          <w:bCs/>
          <w:sz w:val="22"/>
          <w:szCs w:val="22"/>
        </w:rPr>
        <w:t>części</w:t>
      </w:r>
      <w:r w:rsidR="001262E5">
        <w:rPr>
          <w:rFonts w:ascii="Arial" w:hAnsi="Arial" w:cs="Arial"/>
          <w:bCs/>
          <w:sz w:val="22"/>
          <w:szCs w:val="22"/>
        </w:rPr>
        <w:t xml:space="preserve"> ………. </w:t>
      </w:r>
      <w:r w:rsidRPr="00724296">
        <w:rPr>
          <w:rFonts w:ascii="Arial" w:hAnsi="Arial" w:cs="Arial"/>
          <w:bCs/>
          <w:sz w:val="22"/>
          <w:szCs w:val="22"/>
        </w:rPr>
        <w:t>oferujemy następujące wynagrodzenie</w:t>
      </w:r>
      <w:r w:rsidR="001262E5">
        <w:rPr>
          <w:rFonts w:ascii="Arial" w:hAnsi="Arial" w:cs="Arial"/>
          <w:bCs/>
          <w:sz w:val="22"/>
          <w:szCs w:val="22"/>
        </w:rPr>
        <w:t>: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3156B9F3" w14:textId="77777777" w:rsidR="00564E2C" w:rsidRPr="00411119" w:rsidRDefault="00564E2C" w:rsidP="00564E2C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4B80B79C" w14:textId="7D02610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b/>
          <w:iCs/>
        </w:rPr>
      </w:pPr>
      <w:r w:rsidRPr="00411119">
        <w:rPr>
          <w:rFonts w:ascii="Arial" w:hAnsi="Arial" w:cs="Arial"/>
          <w:b/>
          <w:iCs/>
        </w:rPr>
        <w:t>w tym</w:t>
      </w:r>
      <w:r>
        <w:rPr>
          <w:rFonts w:ascii="Arial" w:hAnsi="Arial" w:cs="Arial"/>
          <w:b/>
          <w:iCs/>
        </w:rPr>
        <w:t xml:space="preserve"> (z rozbiciem na poszczególne zadania)</w:t>
      </w:r>
      <w:r w:rsidRPr="00411119">
        <w:rPr>
          <w:rFonts w:ascii="Arial" w:hAnsi="Arial" w:cs="Arial"/>
          <w:b/>
          <w:iCs/>
        </w:rPr>
        <w:t>:</w:t>
      </w:r>
    </w:p>
    <w:p w14:paraId="3928C556" w14:textId="5BA62B56" w:rsidR="00564E2C" w:rsidRPr="00411119" w:rsidRDefault="00564E2C" w:rsidP="00564E2C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bookmarkStart w:id="0" w:name="_Hlk188429712"/>
      <w:r w:rsidRPr="00411119">
        <w:rPr>
          <w:rFonts w:ascii="Arial" w:hAnsi="Arial" w:cs="Arial"/>
          <w:color w:val="000000"/>
          <w:sz w:val="22"/>
          <w:szCs w:val="22"/>
        </w:rPr>
        <w:t xml:space="preserve">nr zadania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41111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02-14-……………..</w:t>
      </w:r>
    </w:p>
    <w:p w14:paraId="6C273787" w14:textId="7E45EAAC" w:rsidR="00564E2C" w:rsidRPr="00411119" w:rsidRDefault="00564E2C" w:rsidP="00564E2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za cenę brutto (wraz z podatkiem VAT): ..............</w:t>
      </w:r>
      <w:r w:rsidR="001262E5" w:rsidRPr="00411119">
        <w:rPr>
          <w:rFonts w:ascii="Arial" w:hAnsi="Arial" w:cs="Arial"/>
          <w:sz w:val="22"/>
          <w:szCs w:val="22"/>
        </w:rPr>
        <w:t xml:space="preserve"> </w:t>
      </w:r>
      <w:r w:rsidRPr="00411119">
        <w:rPr>
          <w:rFonts w:ascii="Arial" w:hAnsi="Arial" w:cs="Arial"/>
          <w:sz w:val="22"/>
          <w:szCs w:val="22"/>
        </w:rPr>
        <w:t xml:space="preserve">…………….zł </w:t>
      </w:r>
    </w:p>
    <w:p w14:paraId="378A143B" w14:textId="4EADD0C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 </w:t>
      </w:r>
    </w:p>
    <w:p w14:paraId="4736DB59" w14:textId="77777777" w:rsidR="00564E2C" w:rsidRPr="00411119" w:rsidRDefault="00564E2C" w:rsidP="00564E2C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1E89BCDA" w14:textId="6DD18D50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 </w:t>
      </w:r>
    </w:p>
    <w:p w14:paraId="251EB0AB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00128B85" w14:textId="375FC260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</w:t>
      </w:r>
      <w:bookmarkEnd w:id="0"/>
    </w:p>
    <w:p w14:paraId="3ECF2712" w14:textId="77777777" w:rsidR="00564E2C" w:rsidRPr="00411119" w:rsidRDefault="00564E2C" w:rsidP="00564E2C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411119">
        <w:rPr>
          <w:rFonts w:ascii="Arial" w:hAnsi="Arial" w:cs="Arial"/>
          <w:color w:val="000000"/>
          <w:sz w:val="22"/>
          <w:szCs w:val="22"/>
        </w:rPr>
        <w:t xml:space="preserve">nr zadania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41111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02-14-……………..</w:t>
      </w:r>
    </w:p>
    <w:p w14:paraId="2C1AAE77" w14:textId="77777777" w:rsidR="00564E2C" w:rsidRPr="00411119" w:rsidRDefault="00564E2C" w:rsidP="00564E2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16A3C54E" w14:textId="29CC3F8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 </w:t>
      </w:r>
    </w:p>
    <w:p w14:paraId="23D4EC0C" w14:textId="77777777" w:rsidR="00564E2C" w:rsidRPr="00411119" w:rsidRDefault="00564E2C" w:rsidP="00564E2C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3A70505E" w14:textId="3B7C34D6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 </w:t>
      </w:r>
    </w:p>
    <w:p w14:paraId="01C7EEFC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6E27DBF0" w14:textId="17E363DB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</w:t>
      </w:r>
    </w:p>
    <w:p w14:paraId="0988030F" w14:textId="4B3F0553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4BBC23AF" w14:textId="77777777" w:rsidR="00564E2C" w:rsidRPr="00724296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F38474D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ograniczeń </w:t>
      </w:r>
      <w:r w:rsidR="00403CA6">
        <w:rPr>
          <w:rFonts w:ascii="Arial" w:hAnsi="Arial" w:cs="Arial"/>
          <w:bCs/>
          <w:sz w:val="22"/>
          <w:szCs w:val="22"/>
        </w:rPr>
        <w:t>i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6DFDDBF9" w:rsidR="00F30DAA" w:rsidRPr="00724296" w:rsidRDefault="00F30DAA" w:rsidP="00564E2C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724296">
        <w:rPr>
          <w:rFonts w:ascii="Arial" w:hAnsi="Arial" w:cs="Arial"/>
          <w:bCs/>
          <w:sz w:val="22"/>
          <w:szCs w:val="22"/>
        </w:rPr>
        <w:t>ła</w:t>
      </w:r>
      <w:proofErr w:type="spellEnd"/>
      <w:r w:rsidRPr="00724296">
        <w:rPr>
          <w:rFonts w:ascii="Arial" w:hAnsi="Arial" w:cs="Arial"/>
          <w:bCs/>
          <w:sz w:val="22"/>
          <w:szCs w:val="22"/>
        </w:rPr>
        <w:t xml:space="preserve">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1"/>
        <w:gridCol w:w="2395"/>
        <w:gridCol w:w="2015"/>
        <w:gridCol w:w="1481"/>
        <w:gridCol w:w="1649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394" w:type="dxa"/>
          </w:tcPr>
          <w:p w14:paraId="21FD9AC5" w14:textId="33863E22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projektu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Projektanta</w:t>
            </w:r>
          </w:p>
        </w:tc>
        <w:tc>
          <w:tcPr>
            <w:tcW w:w="3260" w:type="dxa"/>
          </w:tcPr>
          <w:p w14:paraId="19274E1C" w14:textId="2B86671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projektem</w:t>
            </w:r>
          </w:p>
        </w:tc>
        <w:tc>
          <w:tcPr>
            <w:tcW w:w="2175" w:type="dxa"/>
          </w:tcPr>
          <w:p w14:paraId="13EC5A25" w14:textId="074314E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2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3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3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E1240" w14:textId="77777777" w:rsidR="00D2542D" w:rsidRDefault="00D2542D">
      <w:r>
        <w:separator/>
      </w:r>
    </w:p>
  </w:endnote>
  <w:endnote w:type="continuationSeparator" w:id="0">
    <w:p w14:paraId="08227E9A" w14:textId="77777777" w:rsidR="00D2542D" w:rsidRDefault="00D2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8EFE0" w14:textId="77777777" w:rsidR="00D2542D" w:rsidRDefault="00D2542D">
      <w:r>
        <w:separator/>
      </w:r>
    </w:p>
  </w:footnote>
  <w:footnote w:type="continuationSeparator" w:id="0">
    <w:p w14:paraId="464D8A7A" w14:textId="77777777" w:rsidR="00D2542D" w:rsidRDefault="00D2542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4"/>
  </w:num>
  <w:num w:numId="37">
    <w:abstractNumId w:val="78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1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3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1"/>
  </w:num>
  <w:num w:numId="76">
    <w:abstractNumId w:val="116"/>
  </w:num>
  <w:num w:numId="77">
    <w:abstractNumId w:val="98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8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5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4"/>
  </w:num>
  <w:num w:numId="98">
    <w:abstractNumId w:val="59"/>
  </w:num>
  <w:num w:numId="99">
    <w:abstractNumId w:val="76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6"/>
  </w:num>
  <w:num w:numId="133">
    <w:abstractNumId w:val="77"/>
  </w:num>
  <w:num w:numId="134">
    <w:abstractNumId w:val="118"/>
  </w:num>
  <w:num w:numId="135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D0FE-914D-4AB2-B9BA-F425132B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1457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Tomasz Konfederak</cp:lastModifiedBy>
  <cp:revision>7</cp:revision>
  <cp:lastPrinted>2022-06-27T10:12:00Z</cp:lastPrinted>
  <dcterms:created xsi:type="dcterms:W3CDTF">2025-05-22T11:33:00Z</dcterms:created>
  <dcterms:modified xsi:type="dcterms:W3CDTF">2025-05-22T11:52:00Z</dcterms:modified>
</cp:coreProperties>
</file>